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18CAA" w14:textId="302ECA0E" w:rsidR="005914B0" w:rsidRPr="00194B2B" w:rsidRDefault="005914B0" w:rsidP="00194B2B">
      <w:pPr>
        <w:spacing w:line="276" w:lineRule="auto"/>
        <w:jc w:val="right"/>
        <w:rPr>
          <w:rFonts w:ascii="Cambria" w:hAnsi="Cambria"/>
          <w:lang w:val="pl-PL"/>
        </w:rPr>
      </w:pPr>
      <w:r w:rsidRPr="00194B2B">
        <w:rPr>
          <w:rFonts w:ascii="Cambria" w:hAnsi="Cambria"/>
          <w:lang w:val="pl-PL"/>
        </w:rPr>
        <w:t xml:space="preserve">Załącznik Nr </w:t>
      </w:r>
      <w:r w:rsidR="0058054E">
        <w:rPr>
          <w:rFonts w:ascii="Cambria" w:hAnsi="Cambria"/>
          <w:lang w:val="pl-PL"/>
        </w:rPr>
        <w:t>5</w:t>
      </w:r>
      <w:r w:rsidR="0058054E" w:rsidRPr="00194B2B">
        <w:rPr>
          <w:rFonts w:ascii="Cambria" w:hAnsi="Cambria"/>
          <w:lang w:val="pl-PL"/>
        </w:rPr>
        <w:t xml:space="preserve"> </w:t>
      </w:r>
      <w:r w:rsidRPr="00194B2B">
        <w:rPr>
          <w:rFonts w:ascii="Cambria" w:hAnsi="Cambria"/>
          <w:lang w:val="pl-PL"/>
        </w:rPr>
        <w:t>do SWZ</w:t>
      </w:r>
    </w:p>
    <w:p w14:paraId="648E6278" w14:textId="77777777" w:rsidR="00293A22" w:rsidRPr="00293A22" w:rsidRDefault="00293A22" w:rsidP="00293A2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 w:rsidRPr="00293A22">
        <w:rPr>
          <w:rFonts w:ascii="Cambria" w:hAnsi="Cambria"/>
          <w:b/>
          <w:bCs/>
          <w:lang w:val="pl-PL"/>
        </w:rPr>
        <w:t xml:space="preserve">Wzór oświadczenia Wykonawców wspólnie ubiegających </w:t>
      </w:r>
      <w:r w:rsidRPr="00293A22">
        <w:rPr>
          <w:rFonts w:ascii="Cambria" w:hAnsi="Cambria"/>
          <w:b/>
          <w:bCs/>
          <w:lang w:val="pl-PL"/>
        </w:rPr>
        <w:br/>
        <w:t xml:space="preserve">się o udzielenie zamówienia </w:t>
      </w:r>
    </w:p>
    <w:p w14:paraId="74EFBE90" w14:textId="39D74834" w:rsidR="005914B0" w:rsidRPr="00BF7C1A" w:rsidRDefault="00BF7C1A" w:rsidP="00BF7C1A">
      <w:pPr>
        <w:pStyle w:val="Bezodstpw"/>
        <w:spacing w:line="276" w:lineRule="auto"/>
        <w:jc w:val="center"/>
        <w:rPr>
          <w:rFonts w:ascii="Cambria" w:hAnsi="Cambria"/>
          <w:b/>
          <w:lang w:val="pl-PL"/>
        </w:rPr>
      </w:pPr>
      <w:r w:rsidRPr="00BF7C1A">
        <w:rPr>
          <w:rFonts w:ascii="Cambria" w:hAnsi="Cambria"/>
          <w:b/>
          <w:lang w:val="pl-PL"/>
        </w:rPr>
        <w:t>(Numer referencyjny: IR.271.8.202</w:t>
      </w:r>
      <w:r w:rsidR="001664B8">
        <w:rPr>
          <w:rFonts w:ascii="Cambria" w:hAnsi="Cambria"/>
          <w:b/>
          <w:lang w:val="pl-PL"/>
        </w:rPr>
        <w:t>6</w:t>
      </w:r>
      <w:r w:rsidRPr="00BF7C1A">
        <w:rPr>
          <w:rFonts w:ascii="Cambria" w:hAnsi="Cambria"/>
          <w:b/>
          <w:lang w:val="pl-PL"/>
        </w:rPr>
        <w:t>)</w:t>
      </w:r>
    </w:p>
    <w:p w14:paraId="2C6E9891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/>
          <w:u w:val="single"/>
          <w:lang w:val="pl-PL"/>
        </w:rPr>
        <w:t>ZAMAWIAJĄCY:</w:t>
      </w:r>
    </w:p>
    <w:p w14:paraId="29DFCF10" w14:textId="1F6193EC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Gmina Przecław</w:t>
      </w:r>
    </w:p>
    <w:p w14:paraId="0A17713B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Adres:</w:t>
      </w:r>
      <w:r w:rsidRPr="00953F3A">
        <w:rPr>
          <w:rFonts w:ascii="Cambria" w:hAnsi="Cambria"/>
          <w:b/>
          <w:lang w:val="pl-PL"/>
        </w:rPr>
        <w:tab/>
        <w:t>39-320 Przecław, ul. Kilińskiego 7</w:t>
      </w:r>
    </w:p>
    <w:p w14:paraId="405FA4CC" w14:textId="2E49F266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NIP</w:t>
      </w:r>
      <w:r w:rsidR="00741A97">
        <w:rPr>
          <w:rFonts w:ascii="Cambria" w:hAnsi="Cambria"/>
          <w:b/>
          <w:lang w:val="pl-PL"/>
        </w:rPr>
        <w:t>:</w:t>
      </w:r>
      <w:r w:rsidRPr="00953F3A">
        <w:rPr>
          <w:rFonts w:ascii="Cambria" w:hAnsi="Cambria"/>
          <w:b/>
          <w:lang w:val="pl-PL"/>
        </w:rPr>
        <w:t xml:space="preserve"> </w:t>
      </w:r>
      <w:r w:rsidRPr="00953F3A">
        <w:rPr>
          <w:rFonts w:ascii="Cambria" w:hAnsi="Cambria"/>
          <w:b/>
          <w:lang w:val="pl-PL"/>
        </w:rPr>
        <w:tab/>
      </w:r>
      <w:r w:rsidRPr="00953F3A">
        <w:rPr>
          <w:rFonts w:ascii="Cambria" w:hAnsi="Cambria"/>
          <w:b/>
          <w:lang w:val="pl-PL"/>
        </w:rPr>
        <w:tab/>
        <w:t xml:space="preserve">817-19-799-11, REGON 690581927 </w:t>
      </w:r>
    </w:p>
    <w:p w14:paraId="30420113" w14:textId="21DAD5E4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Telefon: </w:t>
      </w:r>
      <w:r w:rsidRPr="00953F3A">
        <w:rPr>
          <w:rFonts w:ascii="Cambria" w:hAnsi="Cambria"/>
          <w:b/>
          <w:lang w:val="pl-PL"/>
        </w:rPr>
        <w:tab/>
        <w:t>(17) 58 13 119, (17) 227 67 10,</w:t>
      </w:r>
    </w:p>
    <w:p w14:paraId="6F2FFD02" w14:textId="1CF4102D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Adres poczty elektronicznej: </w:t>
      </w:r>
      <w:r w:rsidRPr="00953F3A">
        <w:rPr>
          <w:rFonts w:ascii="Cambria" w:hAnsi="Cambria"/>
          <w:b/>
          <w:lang w:val="pl-PL"/>
        </w:rPr>
        <w:tab/>
      </w:r>
      <w:hyperlink r:id="rId8" w:history="1">
        <w:r w:rsidR="00E8020A" w:rsidRPr="006C4DE6">
          <w:rPr>
            <w:rStyle w:val="Hipercze"/>
            <w:rFonts w:ascii="Cambria" w:hAnsi="Cambria"/>
            <w:b/>
            <w:lang w:val="pl-PL"/>
          </w:rPr>
          <w:t>urzadmiejski@przeclaw.org</w:t>
        </w:r>
      </w:hyperlink>
      <w:r w:rsidR="00E8020A">
        <w:rPr>
          <w:rFonts w:ascii="Cambria" w:hAnsi="Cambria"/>
          <w:b/>
          <w:lang w:val="pl-PL"/>
        </w:rPr>
        <w:t xml:space="preserve"> </w:t>
      </w:r>
      <w:r w:rsidR="005914B0" w:rsidRPr="00953F3A">
        <w:rPr>
          <w:rFonts w:ascii="Cambria" w:hAnsi="Cambria"/>
          <w:b/>
          <w:lang w:val="pl-PL"/>
        </w:rPr>
        <w:t xml:space="preserve"> </w:t>
      </w:r>
    </w:p>
    <w:p w14:paraId="1F0A1E07" w14:textId="06851767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Strona internetowa (BIP):  </w:t>
      </w:r>
      <w:r w:rsidRPr="00953F3A">
        <w:rPr>
          <w:rFonts w:ascii="Cambria" w:hAnsi="Cambria"/>
          <w:b/>
          <w:lang w:val="pl-PL"/>
        </w:rPr>
        <w:tab/>
      </w:r>
      <w:hyperlink r:id="rId9" w:history="1">
        <w:r w:rsidR="00E8020A" w:rsidRPr="006C4DE6">
          <w:rPr>
            <w:rStyle w:val="Hipercze"/>
            <w:rFonts w:ascii="Cambria" w:hAnsi="Cambria"/>
            <w:b/>
            <w:lang w:val="pl-PL"/>
          </w:rPr>
          <w:t>https://bipgminaprzeclaw.pl/</w:t>
        </w:r>
      </w:hyperlink>
      <w:r w:rsidR="00E8020A">
        <w:rPr>
          <w:rFonts w:ascii="Cambria" w:hAnsi="Cambria"/>
          <w:b/>
          <w:lang w:val="pl-PL"/>
        </w:rPr>
        <w:t xml:space="preserve"> </w:t>
      </w:r>
    </w:p>
    <w:p w14:paraId="622EC663" w14:textId="77777777" w:rsidR="007D5AEC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</w:p>
    <w:p w14:paraId="6824425F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b/>
          <w:u w:val="single"/>
          <w:lang w:val="pl-PL"/>
        </w:rPr>
      </w:pPr>
      <w:r w:rsidRPr="00EC0FF9">
        <w:rPr>
          <w:rFonts w:ascii="Cambria" w:eastAsia="Calibri" w:hAnsi="Cambria"/>
          <w:b/>
          <w:u w:val="single"/>
          <w:lang w:val="pl-PL"/>
        </w:rPr>
        <w:t>PODMIOTY W IMIENIU KTÓRYCH SKŁADANE JEST OŚWIADCZENIE:</w:t>
      </w:r>
    </w:p>
    <w:p w14:paraId="4651FA36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1F8D1EB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199F837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1AD439A3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>(pełna nazwa/firma, adres, w zależności od podmiotu: NIP/PESEL, KRS/CEIDG)</w:t>
      </w:r>
    </w:p>
    <w:p w14:paraId="4372526F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13D14544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E5B0C7B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65FAAF29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>(pełna nazwa/firma, adres, w zależności od podmiotu: NIP/PESEL, KRS/CEIDG)</w:t>
      </w:r>
    </w:p>
    <w:p w14:paraId="5D1EA7FC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lang w:val="pl-PL"/>
        </w:rPr>
      </w:pPr>
    </w:p>
    <w:p w14:paraId="7C1F648E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u w:val="single"/>
          <w:lang w:val="pl-PL"/>
        </w:rPr>
      </w:pPr>
      <w:r w:rsidRPr="00EC0FF9">
        <w:rPr>
          <w:rFonts w:ascii="Cambria" w:eastAsia="Calibri" w:hAnsi="Cambria"/>
          <w:u w:val="single"/>
          <w:lang w:val="pl-PL"/>
        </w:rPr>
        <w:t>reprezentowane przez:</w:t>
      </w:r>
    </w:p>
    <w:p w14:paraId="5B619F02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B1E00A5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90B8984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i/>
          <w:lang w:val="pl-PL"/>
        </w:rPr>
      </w:pPr>
      <w:r w:rsidRPr="00EC0FF9">
        <w:rPr>
          <w:rFonts w:ascii="Cambria" w:eastAsia="Calibri" w:hAnsi="Cambria"/>
          <w:i/>
          <w:lang w:val="pl-PL"/>
        </w:rPr>
        <w:t xml:space="preserve"> (imię, nazwisko, stanowisko/podstawa do reprezentacji)</w:t>
      </w:r>
    </w:p>
    <w:p w14:paraId="2AA7630C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i/>
          <w:lang w:val="pl-PL"/>
        </w:rPr>
      </w:pPr>
    </w:p>
    <w:tbl>
      <w:tblPr>
        <w:tblStyle w:val="Tabela-Siatka1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EC0FF9" w:rsidRPr="001E2B4D" w14:paraId="08DC72BB" w14:textId="77777777" w:rsidTr="00EC0FF9">
        <w:tc>
          <w:tcPr>
            <w:tcW w:w="9093" w:type="dxa"/>
            <w:shd w:val="clear" w:color="auto" w:fill="F2F2F2"/>
          </w:tcPr>
          <w:p w14:paraId="728F91E2" w14:textId="7213AD45" w:rsidR="00EC0FF9" w:rsidRPr="00EC0FF9" w:rsidRDefault="00EC0FF9" w:rsidP="00EC0FF9">
            <w:pPr>
              <w:spacing w:line="276" w:lineRule="auto"/>
              <w:jc w:val="center"/>
              <w:rPr>
                <w:rFonts w:ascii="Cambria" w:eastAsia="Calibri" w:hAnsi="Cambria"/>
                <w:b/>
                <w:sz w:val="28"/>
                <w:szCs w:val="28"/>
                <w:lang w:val="pl-PL"/>
              </w:rPr>
            </w:pP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 xml:space="preserve">Oświadczenie składane na podstawie art. 117 ust. 4 ustawy 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br/>
              <w:t xml:space="preserve">z dnia 11 września 2019 r. Prawo zamówień publicznych 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br/>
              <w:t>(tekst jedn.: Dz. U. z 202</w:t>
            </w:r>
            <w:r w:rsidR="0010758D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>4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 xml:space="preserve"> r. poz. 1</w:t>
            </w:r>
            <w:r w:rsidR="0010758D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>320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t xml:space="preserve">) </w:t>
            </w:r>
            <w:r w:rsidRPr="00EC0FF9">
              <w:rPr>
                <w:rFonts w:ascii="Cambria" w:eastAsia="Calibri" w:hAnsi="Cambria"/>
                <w:b/>
                <w:sz w:val="28"/>
                <w:szCs w:val="28"/>
                <w:lang w:val="pl-PL"/>
              </w:rPr>
              <w:br/>
              <w:t>- dalej: ustawa Pzp</w:t>
            </w:r>
          </w:p>
        </w:tc>
      </w:tr>
    </w:tbl>
    <w:p w14:paraId="0C2A2B81" w14:textId="77777777" w:rsidR="00EC0FF9" w:rsidRPr="00EC0FF9" w:rsidRDefault="00EC0FF9" w:rsidP="00EC0FF9">
      <w:pPr>
        <w:spacing w:line="276" w:lineRule="auto"/>
        <w:rPr>
          <w:rFonts w:ascii="Cambria" w:eastAsia="Calibri" w:hAnsi="Cambria"/>
          <w:b/>
          <w:lang w:val="pl-PL"/>
        </w:rPr>
      </w:pPr>
    </w:p>
    <w:p w14:paraId="48D3B6D9" w14:textId="7BB8B58C" w:rsidR="00EC0FF9" w:rsidRPr="00EC0FF9" w:rsidRDefault="00EC0FF9" w:rsidP="00871A0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/>
          <w:b/>
          <w:lang w:val="pl-PL"/>
        </w:rPr>
      </w:pPr>
      <w:r w:rsidRPr="00EC0FF9">
        <w:rPr>
          <w:rFonts w:ascii="Cambria" w:eastAsia="Calibri" w:hAnsi="Cambria"/>
          <w:lang w:val="pl-PL"/>
        </w:rPr>
        <w:t>Na potrzeby postępowania o udzielenie zamówienia publicznego którego przedmiotem jest robota budowlana na zadaniu pn.</w:t>
      </w:r>
      <w:r w:rsidRPr="00EC0FF9">
        <w:rPr>
          <w:rFonts w:ascii="Cambria" w:eastAsia="Calibri" w:hAnsi="Cambria"/>
          <w:b/>
          <w:lang w:val="pl-PL"/>
        </w:rPr>
        <w:t xml:space="preserve"> „</w:t>
      </w:r>
      <w:r w:rsidR="001664B8">
        <w:rPr>
          <w:rFonts w:ascii="Cambria" w:hAnsi="Cambria"/>
          <w:b/>
          <w:lang w:val="pl-PL"/>
        </w:rPr>
        <w:t>Modernizacja budynku komunalnego pełniącego funkcję świetlicy wiejskiej w Rzemieniu</w:t>
      </w:r>
      <w:r w:rsidR="001E2B4D" w:rsidRPr="001E2B4D">
        <w:rPr>
          <w:rFonts w:ascii="Cambria" w:hAnsi="Cambria"/>
          <w:b/>
          <w:lang w:val="pl-PL"/>
        </w:rPr>
        <w:t>”</w:t>
      </w:r>
      <w:r w:rsidRPr="00EC0FF9">
        <w:rPr>
          <w:rFonts w:ascii="Cambria" w:eastAsia="Calibri" w:hAnsi="Cambria" w:cs="Cambria"/>
          <w:b/>
          <w:bCs/>
          <w:lang w:val="pl-PL"/>
        </w:rPr>
        <w:t xml:space="preserve">, </w:t>
      </w:r>
      <w:r w:rsidRPr="00EC0FF9">
        <w:rPr>
          <w:rFonts w:ascii="Cambria" w:eastAsia="Calibri" w:hAnsi="Cambria"/>
          <w:snapToGrid w:val="0"/>
          <w:lang w:val="pl-PL"/>
        </w:rPr>
        <w:t>p</w:t>
      </w:r>
      <w:r w:rsidRPr="00EC0FF9">
        <w:rPr>
          <w:rFonts w:ascii="Cambria" w:eastAsia="Calibri" w:hAnsi="Cambria"/>
          <w:lang w:val="pl-PL"/>
        </w:rPr>
        <w:t xml:space="preserve">rowadzonego przez </w:t>
      </w:r>
      <w:r w:rsidRPr="00EC0FF9">
        <w:rPr>
          <w:rFonts w:ascii="Cambria" w:eastAsia="Calibri" w:hAnsi="Cambria"/>
          <w:b/>
          <w:lang w:val="pl-PL"/>
        </w:rPr>
        <w:t xml:space="preserve">Gminę </w:t>
      </w:r>
      <w:r w:rsidR="00FA3C61">
        <w:rPr>
          <w:rFonts w:ascii="Cambria" w:eastAsia="Calibri" w:hAnsi="Cambria"/>
          <w:b/>
          <w:lang w:val="pl-PL"/>
        </w:rPr>
        <w:lastRenderedPageBreak/>
        <w:t>Przecław</w:t>
      </w:r>
      <w:r w:rsidRPr="00EC0FF9">
        <w:rPr>
          <w:rFonts w:ascii="Cambria" w:eastAsia="Calibri" w:hAnsi="Cambria"/>
          <w:b/>
          <w:lang w:val="pl-PL"/>
        </w:rPr>
        <w:t xml:space="preserve">, działając jako pełnomocnik podmiotów, w imieniu których składane jest oświadczenie </w:t>
      </w:r>
      <w:r w:rsidRPr="00EC0FF9">
        <w:rPr>
          <w:rFonts w:ascii="Cambria" w:eastAsia="Calibri" w:hAnsi="Cambria"/>
          <w:b/>
          <w:u w:val="single"/>
          <w:lang w:val="pl-PL"/>
        </w:rPr>
        <w:t>oświadczam, że:</w:t>
      </w:r>
    </w:p>
    <w:p w14:paraId="7D1A8B81" w14:textId="77777777" w:rsidR="00EC0FF9" w:rsidRDefault="00EC0FF9" w:rsidP="00EC0FF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/>
          <w:bCs/>
          <w:lang w:val="pl-PL"/>
        </w:rPr>
      </w:pPr>
    </w:p>
    <w:p w14:paraId="7B1FEB2A" w14:textId="77777777" w:rsidR="00BF7C1A" w:rsidRPr="00EC0FF9" w:rsidRDefault="00BF7C1A" w:rsidP="00EC0FF9">
      <w:pPr>
        <w:tabs>
          <w:tab w:val="left" w:pos="567"/>
        </w:tabs>
        <w:spacing w:line="276" w:lineRule="auto"/>
        <w:contextualSpacing/>
        <w:jc w:val="both"/>
        <w:rPr>
          <w:rFonts w:ascii="Cambria" w:eastAsia="Calibri" w:hAnsi="Cambria"/>
          <w:bCs/>
          <w:lang w:val="pl-PL"/>
        </w:rPr>
      </w:pPr>
    </w:p>
    <w:p w14:paraId="7E66CA8C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b/>
          <w:bCs/>
          <w:lang w:val="pl-PL"/>
        </w:rPr>
      </w:pPr>
      <w:r w:rsidRPr="00EC0FF9">
        <w:rPr>
          <w:rFonts w:ascii="Cambria" w:eastAsia="Calibri" w:hAnsi="Cambria"/>
          <w:b/>
          <w:bCs/>
          <w:lang w:val="pl-PL"/>
        </w:rPr>
        <w:t>Wykonawca:</w:t>
      </w:r>
    </w:p>
    <w:p w14:paraId="48755246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57E2132E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lang w:val="pl-PL"/>
        </w:rPr>
      </w:pPr>
    </w:p>
    <w:p w14:paraId="1706BE0E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 xml:space="preserve">Wykona następujący zakres świadczenia wynikającego </w:t>
      </w:r>
      <w:r w:rsidRPr="00EC0FF9">
        <w:rPr>
          <w:rFonts w:ascii="Cambria" w:eastAsia="Calibri" w:hAnsi="Cambria"/>
          <w:i/>
          <w:sz w:val="22"/>
          <w:szCs w:val="22"/>
          <w:lang w:val="pl-PL"/>
        </w:rPr>
        <w:br/>
        <w:t>z umowy o zamówienie publiczne:</w:t>
      </w:r>
    </w:p>
    <w:p w14:paraId="78B5D99A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 …………………………………………………..…..…………</w:t>
      </w:r>
    </w:p>
    <w:p w14:paraId="7369E3D3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05611A9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lang w:val="pl-PL"/>
        </w:rPr>
      </w:pPr>
    </w:p>
    <w:p w14:paraId="40F04B8C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lang w:val="pl-PL"/>
        </w:rPr>
      </w:pPr>
    </w:p>
    <w:p w14:paraId="5D8F1AD1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b/>
          <w:bCs/>
          <w:iCs/>
          <w:lang w:val="pl-PL"/>
        </w:rPr>
      </w:pPr>
      <w:r w:rsidRPr="00EC0FF9">
        <w:rPr>
          <w:rFonts w:ascii="Cambria" w:eastAsia="Calibri" w:hAnsi="Cambria"/>
          <w:b/>
          <w:bCs/>
          <w:iCs/>
          <w:lang w:val="pl-PL"/>
        </w:rPr>
        <w:t>Wykonawca:</w:t>
      </w:r>
    </w:p>
    <w:p w14:paraId="56049F6A" w14:textId="77777777" w:rsidR="00EC0FF9" w:rsidRPr="00EC0FF9" w:rsidRDefault="00EC0FF9" w:rsidP="00EC0FF9">
      <w:pPr>
        <w:spacing w:line="276" w:lineRule="auto"/>
        <w:ind w:right="4244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0A647709" w14:textId="77777777" w:rsidR="00EC0FF9" w:rsidRPr="00EC0FF9" w:rsidRDefault="00EC0FF9" w:rsidP="00EC0FF9">
      <w:pPr>
        <w:spacing w:line="276" w:lineRule="auto"/>
        <w:ind w:right="4528"/>
        <w:jc w:val="center"/>
        <w:rPr>
          <w:rFonts w:ascii="Cambria" w:eastAsia="Calibri" w:hAnsi="Cambria"/>
          <w:i/>
          <w:lang w:val="pl-PL"/>
        </w:rPr>
      </w:pPr>
    </w:p>
    <w:p w14:paraId="4B37395C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sz w:val="22"/>
          <w:szCs w:val="22"/>
          <w:lang w:val="pl-PL"/>
        </w:rPr>
      </w:pPr>
      <w:r w:rsidRPr="00EC0FF9">
        <w:rPr>
          <w:rFonts w:ascii="Cambria" w:eastAsia="Calibri" w:hAnsi="Cambria"/>
          <w:i/>
          <w:sz w:val="22"/>
          <w:szCs w:val="22"/>
          <w:lang w:val="pl-PL"/>
        </w:rPr>
        <w:t xml:space="preserve">Wykona następujący zakres świadczenia wynikającego </w:t>
      </w:r>
      <w:r w:rsidRPr="00EC0FF9">
        <w:rPr>
          <w:rFonts w:ascii="Cambria" w:eastAsia="Calibri" w:hAnsi="Cambria"/>
          <w:i/>
          <w:sz w:val="22"/>
          <w:szCs w:val="22"/>
          <w:lang w:val="pl-PL"/>
        </w:rPr>
        <w:br/>
        <w:t>z umowy o zamówienie publiczne:</w:t>
      </w:r>
    </w:p>
    <w:p w14:paraId="20A054E4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i/>
          <w:sz w:val="22"/>
          <w:szCs w:val="22"/>
          <w:lang w:val="pl-PL"/>
        </w:rPr>
      </w:pPr>
    </w:p>
    <w:p w14:paraId="41E579D5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 …………………………………………………..…..…………</w:t>
      </w:r>
    </w:p>
    <w:p w14:paraId="1B7FB367" w14:textId="77777777" w:rsidR="00EC0FF9" w:rsidRPr="00EC0FF9" w:rsidRDefault="00EC0FF9" w:rsidP="00EC0FF9">
      <w:pPr>
        <w:spacing w:line="276" w:lineRule="auto"/>
        <w:ind w:right="-6"/>
        <w:rPr>
          <w:rFonts w:ascii="Cambria" w:eastAsia="Calibri" w:hAnsi="Cambria"/>
          <w:lang w:val="pl-PL"/>
        </w:rPr>
      </w:pPr>
      <w:r w:rsidRPr="00EC0FF9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0D1233CA" w14:textId="77777777" w:rsidR="00EC0FF9" w:rsidRPr="00EC0FF9" w:rsidRDefault="00EC0FF9" w:rsidP="00EC0FF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/>
          <w:b/>
          <w:bCs/>
          <w:lang w:val="pl-PL"/>
        </w:rPr>
      </w:pPr>
    </w:p>
    <w:p w14:paraId="0E5976CC" w14:textId="77777777" w:rsidR="00EC0FF9" w:rsidRPr="00EC0FF9" w:rsidRDefault="00EC0FF9" w:rsidP="00EC0FF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/>
          <w:color w:val="000000"/>
          <w:lang w:val="pl-PL"/>
        </w:rPr>
      </w:pPr>
      <w:r w:rsidRPr="00EC0FF9">
        <w:rPr>
          <w:rFonts w:ascii="Cambria" w:eastAsia="Calibri" w:hAnsi="Cambria"/>
          <w:color w:val="000000"/>
          <w:lang w:val="pl-PL"/>
        </w:rPr>
        <w:t>UWAGA:</w:t>
      </w:r>
    </w:p>
    <w:p w14:paraId="192F1C3F" w14:textId="77777777" w:rsidR="00EC0FF9" w:rsidRPr="00EC0FF9" w:rsidRDefault="00EC0FF9" w:rsidP="00EC0FF9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eastAsia="Calibri" w:hAnsi="Cambria"/>
          <w:b/>
          <w:bCs/>
          <w:color w:val="000000"/>
          <w:lang w:val="pl-PL"/>
        </w:rPr>
      </w:pPr>
      <w:r w:rsidRPr="00EC0FF9">
        <w:rPr>
          <w:rFonts w:ascii="Cambria" w:eastAsia="Calibri" w:hAnsi="Cambria"/>
          <w:b/>
          <w:bCs/>
          <w:color w:val="000000"/>
          <w:lang w:val="pl-PL"/>
        </w:rPr>
        <w:t>*W przypadku, gdy ofertę składa spółka cywilna, a pełen zakres prac wykonają wspólnicy wspólnie w ramach umowy spółki oświadczenie powinno potwierdzać ten fakt.</w:t>
      </w:r>
    </w:p>
    <w:p w14:paraId="3F5B4FD7" w14:textId="77777777" w:rsidR="00EC0FF9" w:rsidRPr="00EC0FF9" w:rsidRDefault="00EC0FF9" w:rsidP="00EC0FF9">
      <w:pPr>
        <w:spacing w:line="276" w:lineRule="auto"/>
        <w:jc w:val="both"/>
        <w:rPr>
          <w:rFonts w:ascii="Cambria" w:eastAsia="Calibri" w:hAnsi="Cambria"/>
          <w:lang w:val="pl-PL"/>
        </w:rPr>
      </w:pPr>
    </w:p>
    <w:p w14:paraId="2D12B25D" w14:textId="77777777" w:rsidR="00EC0FF9" w:rsidRPr="00EC0FF9" w:rsidRDefault="00EC0FF9" w:rsidP="00EC0FF9">
      <w:pPr>
        <w:spacing w:line="276" w:lineRule="auto"/>
        <w:jc w:val="both"/>
        <w:rPr>
          <w:rFonts w:ascii="Cambria" w:eastAsia="Calibri" w:hAnsi="Cambria"/>
          <w:b/>
          <w:bCs/>
          <w:u w:val="single"/>
          <w:lang w:val="pl-PL"/>
        </w:rPr>
      </w:pPr>
      <w:r w:rsidRPr="00EC0FF9">
        <w:rPr>
          <w:rFonts w:ascii="Cambria" w:eastAsia="Calibri" w:hAnsi="Cambria"/>
          <w:b/>
          <w:bCs/>
          <w:u w:val="single"/>
          <w:lang w:val="pl-PL"/>
        </w:rPr>
        <w:t xml:space="preserve">Oświadczam, że wszystkie informacje podane w powyższych oświadczeniach </w:t>
      </w:r>
      <w:r w:rsidRPr="00EC0FF9">
        <w:rPr>
          <w:rFonts w:ascii="Cambria" w:eastAsia="Calibri" w:hAnsi="Cambria"/>
          <w:b/>
          <w:bCs/>
          <w:u w:val="single"/>
          <w:lang w:val="pl-PL"/>
        </w:rPr>
        <w:br/>
        <w:t>są aktualne i zgodne z prawdą.</w:t>
      </w:r>
    </w:p>
    <w:p w14:paraId="415169A9" w14:textId="77777777" w:rsidR="00EC0FF9" w:rsidRPr="00EC0FF9" w:rsidRDefault="00EC0FF9" w:rsidP="00EC0FF9">
      <w:pPr>
        <w:spacing w:line="276" w:lineRule="auto"/>
        <w:jc w:val="both"/>
        <w:rPr>
          <w:rFonts w:ascii="Cambria" w:eastAsia="Calibri" w:hAnsi="Cambria"/>
          <w:lang w:val="pl-PL"/>
        </w:rPr>
      </w:pPr>
    </w:p>
    <w:p w14:paraId="26882482" w14:textId="77777777" w:rsidR="00953F3A" w:rsidRPr="00953F3A" w:rsidRDefault="00953F3A" w:rsidP="00953F3A">
      <w:pPr>
        <w:rPr>
          <w:rFonts w:ascii="Cambria" w:hAnsi="Cambria"/>
          <w:lang w:val="pl-PL"/>
        </w:rPr>
      </w:pPr>
    </w:p>
    <w:p w14:paraId="61C7C424" w14:textId="77777777" w:rsidR="00953F3A" w:rsidRDefault="00953F3A" w:rsidP="00953F3A">
      <w:pPr>
        <w:rPr>
          <w:rFonts w:ascii="Cambria" w:hAnsi="Cambria"/>
          <w:b/>
          <w:color w:val="FF0000"/>
          <w:lang w:val="pl-PL"/>
        </w:rPr>
      </w:pPr>
    </w:p>
    <w:p w14:paraId="23ED6EE8" w14:textId="77777777" w:rsidR="00953F3A" w:rsidRPr="00953F3A" w:rsidRDefault="00953F3A" w:rsidP="00953F3A">
      <w:pPr>
        <w:jc w:val="center"/>
        <w:rPr>
          <w:rFonts w:ascii="Cambria" w:hAnsi="Cambria"/>
          <w:lang w:val="pl-PL"/>
        </w:rPr>
      </w:pPr>
    </w:p>
    <w:sectPr w:rsidR="00953F3A" w:rsidRPr="00953F3A" w:rsidSect="00526A63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6A093" w14:textId="77777777" w:rsidR="00150D22" w:rsidRDefault="00150D22" w:rsidP="00AC1A4B">
      <w:r>
        <w:separator/>
      </w:r>
    </w:p>
  </w:endnote>
  <w:endnote w:type="continuationSeparator" w:id="0">
    <w:p w14:paraId="74E64C89" w14:textId="77777777" w:rsidR="00150D22" w:rsidRDefault="00150D2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3032453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0C4F7FF9" w14:textId="7C9DCF26" w:rsidR="00DC3FB1" w:rsidRPr="00DC3FB1" w:rsidRDefault="00DC3FB1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DC3FB1">
          <w:rPr>
            <w:rFonts w:ascii="Cambria" w:hAnsi="Cambria"/>
            <w:sz w:val="20"/>
            <w:szCs w:val="20"/>
          </w:rPr>
          <w:fldChar w:fldCharType="begin"/>
        </w:r>
        <w:r w:rsidRPr="00DC3FB1">
          <w:rPr>
            <w:rFonts w:ascii="Cambria" w:hAnsi="Cambria"/>
            <w:sz w:val="20"/>
            <w:szCs w:val="20"/>
          </w:rPr>
          <w:instrText>PAGE   \* MERGEFORMAT</w:instrText>
        </w:r>
        <w:r w:rsidRPr="00DC3FB1">
          <w:rPr>
            <w:rFonts w:ascii="Cambria" w:hAnsi="Cambria"/>
            <w:sz w:val="20"/>
            <w:szCs w:val="20"/>
          </w:rPr>
          <w:fldChar w:fldCharType="separate"/>
        </w:r>
        <w:r w:rsidR="00194B2B" w:rsidRPr="00194B2B">
          <w:rPr>
            <w:rFonts w:ascii="Cambria" w:hAnsi="Cambria"/>
            <w:noProof/>
            <w:sz w:val="20"/>
            <w:szCs w:val="20"/>
            <w:lang w:val="pl-PL"/>
          </w:rPr>
          <w:t>2</w:t>
        </w:r>
        <w:r w:rsidRPr="00DC3FB1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66B179D6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3B52" w14:textId="77777777" w:rsidR="00150D22" w:rsidRDefault="00150D22" w:rsidP="00AC1A4B">
      <w:bookmarkStart w:id="0" w:name="_Hlk149825424"/>
      <w:bookmarkEnd w:id="0"/>
      <w:r>
        <w:separator/>
      </w:r>
    </w:p>
  </w:footnote>
  <w:footnote w:type="continuationSeparator" w:id="0">
    <w:p w14:paraId="58C699D5" w14:textId="77777777" w:rsidR="00150D22" w:rsidRDefault="00150D2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4271E" w14:textId="7E309FF3" w:rsidR="00B7203F" w:rsidRPr="001664B8" w:rsidRDefault="001664B8" w:rsidP="00B7203F">
    <w:pPr>
      <w:rPr>
        <w:lang w:eastAsia="pl-PL"/>
      </w:rPr>
    </w:pPr>
    <w:r w:rsidRPr="001664B8">
      <w:rPr>
        <w:rFonts w:eastAsia="Calibri"/>
        <w:noProof/>
        <w:lang w:val="pl-PL" w:eastAsia="pl-PL"/>
      </w:rPr>
      <w:drawing>
        <wp:inline distT="0" distB="0" distL="0" distR="0" wp14:anchorId="73923D83" wp14:editId="2285B2FF">
          <wp:extent cx="5760720" cy="1360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6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0EA75FDF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6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2" w15:restartNumberingAfterBreak="0">
    <w:nsid w:val="550E3A44"/>
    <w:multiLevelType w:val="hybridMultilevel"/>
    <w:tmpl w:val="6BEA8A9C"/>
    <w:lvl w:ilvl="0" w:tplc="B09869E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8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0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A6329"/>
    <w:multiLevelType w:val="hybridMultilevel"/>
    <w:tmpl w:val="C9FAF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5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AED3C1C"/>
    <w:multiLevelType w:val="multilevel"/>
    <w:tmpl w:val="C49631B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37622961">
    <w:abstractNumId w:val="54"/>
  </w:num>
  <w:num w:numId="2" w16cid:durableId="1621642566">
    <w:abstractNumId w:val="41"/>
  </w:num>
  <w:num w:numId="3" w16cid:durableId="1650480835">
    <w:abstractNumId w:val="43"/>
  </w:num>
  <w:num w:numId="4" w16cid:durableId="687293972">
    <w:abstractNumId w:val="24"/>
  </w:num>
  <w:num w:numId="5" w16cid:durableId="1129321330">
    <w:abstractNumId w:val="53"/>
  </w:num>
  <w:num w:numId="6" w16cid:durableId="632910924">
    <w:abstractNumId w:val="18"/>
  </w:num>
  <w:num w:numId="7" w16cid:durableId="1619219516">
    <w:abstractNumId w:val="26"/>
  </w:num>
  <w:num w:numId="8" w16cid:durableId="1205172211">
    <w:abstractNumId w:val="38"/>
  </w:num>
  <w:num w:numId="9" w16cid:durableId="13575028">
    <w:abstractNumId w:val="36"/>
  </w:num>
  <w:num w:numId="10" w16cid:durableId="1456410311">
    <w:abstractNumId w:val="37"/>
  </w:num>
  <w:num w:numId="11" w16cid:durableId="280887526">
    <w:abstractNumId w:val="49"/>
  </w:num>
  <w:num w:numId="12" w16cid:durableId="1779644329">
    <w:abstractNumId w:val="34"/>
  </w:num>
  <w:num w:numId="13" w16cid:durableId="931355039">
    <w:abstractNumId w:val="44"/>
  </w:num>
  <w:num w:numId="14" w16cid:durableId="1961719277">
    <w:abstractNumId w:val="47"/>
  </w:num>
  <w:num w:numId="15" w16cid:durableId="1058088790">
    <w:abstractNumId w:val="46"/>
  </w:num>
  <w:num w:numId="16" w16cid:durableId="345791883">
    <w:abstractNumId w:val="28"/>
  </w:num>
  <w:num w:numId="17" w16cid:durableId="1293171568">
    <w:abstractNumId w:val="39"/>
  </w:num>
  <w:num w:numId="18" w16cid:durableId="1728337481">
    <w:abstractNumId w:val="48"/>
  </w:num>
  <w:num w:numId="19" w16cid:durableId="439685276">
    <w:abstractNumId w:val="56"/>
  </w:num>
  <w:num w:numId="20" w16cid:durableId="1957786357">
    <w:abstractNumId w:val="31"/>
  </w:num>
  <w:num w:numId="21" w16cid:durableId="226307985">
    <w:abstractNumId w:val="57"/>
  </w:num>
  <w:num w:numId="22" w16cid:durableId="1597396935">
    <w:abstractNumId w:val="17"/>
  </w:num>
  <w:num w:numId="23" w16cid:durableId="332529822">
    <w:abstractNumId w:val="52"/>
  </w:num>
  <w:num w:numId="24" w16cid:durableId="1276906979">
    <w:abstractNumId w:val="40"/>
  </w:num>
  <w:num w:numId="25" w16cid:durableId="779375131">
    <w:abstractNumId w:val="29"/>
  </w:num>
  <w:num w:numId="26" w16cid:durableId="343676744">
    <w:abstractNumId w:val="32"/>
  </w:num>
  <w:num w:numId="27" w16cid:durableId="2124153853">
    <w:abstractNumId w:val="60"/>
  </w:num>
  <w:num w:numId="28" w16cid:durableId="722486603">
    <w:abstractNumId w:val="27"/>
  </w:num>
  <w:num w:numId="29" w16cid:durableId="1796412265">
    <w:abstractNumId w:val="55"/>
  </w:num>
  <w:num w:numId="30" w16cid:durableId="2127961022">
    <w:abstractNumId w:val="35"/>
  </w:num>
  <w:num w:numId="31" w16cid:durableId="754594496">
    <w:abstractNumId w:val="58"/>
  </w:num>
  <w:num w:numId="32" w16cid:durableId="740908287">
    <w:abstractNumId w:val="50"/>
  </w:num>
  <w:num w:numId="33" w16cid:durableId="105806972">
    <w:abstractNumId w:val="33"/>
  </w:num>
  <w:num w:numId="34" w16cid:durableId="439372780">
    <w:abstractNumId w:val="21"/>
  </w:num>
  <w:num w:numId="35" w16cid:durableId="633491046">
    <w:abstractNumId w:val="19"/>
  </w:num>
  <w:num w:numId="36" w16cid:durableId="1050611565">
    <w:abstractNumId w:val="22"/>
  </w:num>
  <w:num w:numId="37" w16cid:durableId="1665162512">
    <w:abstractNumId w:val="59"/>
  </w:num>
  <w:num w:numId="38" w16cid:durableId="564023360">
    <w:abstractNumId w:val="23"/>
  </w:num>
  <w:num w:numId="39" w16cid:durableId="743794851">
    <w:abstractNumId w:val="42"/>
  </w:num>
  <w:num w:numId="40" w16cid:durableId="1948461169">
    <w:abstractNumId w:val="45"/>
  </w:num>
  <w:num w:numId="41" w16cid:durableId="1461915400">
    <w:abstractNumId w:val="5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1A1B"/>
    <w:rsid w:val="0002205F"/>
    <w:rsid w:val="00033C13"/>
    <w:rsid w:val="0003729D"/>
    <w:rsid w:val="0003731D"/>
    <w:rsid w:val="00042D20"/>
    <w:rsid w:val="0004511B"/>
    <w:rsid w:val="000518F2"/>
    <w:rsid w:val="000543C5"/>
    <w:rsid w:val="00061448"/>
    <w:rsid w:val="0007624C"/>
    <w:rsid w:val="000814E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0A0F"/>
    <w:rsid w:val="000E528D"/>
    <w:rsid w:val="000E532B"/>
    <w:rsid w:val="000E5EBD"/>
    <w:rsid w:val="000F1D44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58D"/>
    <w:rsid w:val="00111F96"/>
    <w:rsid w:val="00114A18"/>
    <w:rsid w:val="001205ED"/>
    <w:rsid w:val="0012574F"/>
    <w:rsid w:val="00130A93"/>
    <w:rsid w:val="00132699"/>
    <w:rsid w:val="0013318B"/>
    <w:rsid w:val="00137B9B"/>
    <w:rsid w:val="00141F65"/>
    <w:rsid w:val="001424B4"/>
    <w:rsid w:val="001425BE"/>
    <w:rsid w:val="00143A31"/>
    <w:rsid w:val="00143A38"/>
    <w:rsid w:val="00144359"/>
    <w:rsid w:val="00150D22"/>
    <w:rsid w:val="00152288"/>
    <w:rsid w:val="00154D25"/>
    <w:rsid w:val="00156601"/>
    <w:rsid w:val="00156914"/>
    <w:rsid w:val="00157467"/>
    <w:rsid w:val="001575B6"/>
    <w:rsid w:val="001664B8"/>
    <w:rsid w:val="00170D50"/>
    <w:rsid w:val="00174322"/>
    <w:rsid w:val="001752C2"/>
    <w:rsid w:val="00176234"/>
    <w:rsid w:val="00176523"/>
    <w:rsid w:val="00176D5D"/>
    <w:rsid w:val="00176E05"/>
    <w:rsid w:val="00177491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4B2B"/>
    <w:rsid w:val="0019696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90D"/>
    <w:rsid w:val="001C0B7A"/>
    <w:rsid w:val="001C3D2B"/>
    <w:rsid w:val="001C4935"/>
    <w:rsid w:val="001C6416"/>
    <w:rsid w:val="001C6847"/>
    <w:rsid w:val="001D0C5A"/>
    <w:rsid w:val="001E0EC4"/>
    <w:rsid w:val="001E12D2"/>
    <w:rsid w:val="001E1620"/>
    <w:rsid w:val="001E1A60"/>
    <w:rsid w:val="001E2B4D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BEF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56271"/>
    <w:rsid w:val="00262DD9"/>
    <w:rsid w:val="0026671C"/>
    <w:rsid w:val="002676F2"/>
    <w:rsid w:val="00275936"/>
    <w:rsid w:val="002761F8"/>
    <w:rsid w:val="002803A4"/>
    <w:rsid w:val="00282D47"/>
    <w:rsid w:val="00290F52"/>
    <w:rsid w:val="002913C2"/>
    <w:rsid w:val="00293A2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CE1"/>
    <w:rsid w:val="002E7D03"/>
    <w:rsid w:val="002F6C32"/>
    <w:rsid w:val="003021A4"/>
    <w:rsid w:val="0030424F"/>
    <w:rsid w:val="00311EB5"/>
    <w:rsid w:val="003144A6"/>
    <w:rsid w:val="00322CFD"/>
    <w:rsid w:val="003243A8"/>
    <w:rsid w:val="003254AF"/>
    <w:rsid w:val="003322C9"/>
    <w:rsid w:val="00333721"/>
    <w:rsid w:val="003337D6"/>
    <w:rsid w:val="00343394"/>
    <w:rsid w:val="00345A78"/>
    <w:rsid w:val="00345BC0"/>
    <w:rsid w:val="00351A92"/>
    <w:rsid w:val="003522F0"/>
    <w:rsid w:val="00353DEA"/>
    <w:rsid w:val="00356805"/>
    <w:rsid w:val="00361F2E"/>
    <w:rsid w:val="0036314E"/>
    <w:rsid w:val="003656CD"/>
    <w:rsid w:val="003712B3"/>
    <w:rsid w:val="00371327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23B5"/>
    <w:rsid w:val="003A43AC"/>
    <w:rsid w:val="003B1639"/>
    <w:rsid w:val="003B64F9"/>
    <w:rsid w:val="003B7EF9"/>
    <w:rsid w:val="003C08DF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5F8"/>
    <w:rsid w:val="00403A20"/>
    <w:rsid w:val="004055ED"/>
    <w:rsid w:val="00413FEC"/>
    <w:rsid w:val="00415464"/>
    <w:rsid w:val="004257D4"/>
    <w:rsid w:val="004274AB"/>
    <w:rsid w:val="00427E50"/>
    <w:rsid w:val="0043150E"/>
    <w:rsid w:val="00432E52"/>
    <w:rsid w:val="00433A9F"/>
    <w:rsid w:val="00435437"/>
    <w:rsid w:val="00435CB3"/>
    <w:rsid w:val="0044448E"/>
    <w:rsid w:val="0044568C"/>
    <w:rsid w:val="00450112"/>
    <w:rsid w:val="0045421E"/>
    <w:rsid w:val="004572A4"/>
    <w:rsid w:val="00457BE6"/>
    <w:rsid w:val="00460775"/>
    <w:rsid w:val="00462547"/>
    <w:rsid w:val="0046273F"/>
    <w:rsid w:val="00470AE3"/>
    <w:rsid w:val="00472680"/>
    <w:rsid w:val="00473936"/>
    <w:rsid w:val="00474A25"/>
    <w:rsid w:val="00474B00"/>
    <w:rsid w:val="004814D7"/>
    <w:rsid w:val="004818B6"/>
    <w:rsid w:val="004862BF"/>
    <w:rsid w:val="0049194D"/>
    <w:rsid w:val="0049252C"/>
    <w:rsid w:val="00494EA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8B5"/>
    <w:rsid w:val="004C7174"/>
    <w:rsid w:val="004D0AD0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8A0"/>
    <w:rsid w:val="0051488C"/>
    <w:rsid w:val="00515A1A"/>
    <w:rsid w:val="00515AA6"/>
    <w:rsid w:val="00516F5E"/>
    <w:rsid w:val="00517F10"/>
    <w:rsid w:val="005229E8"/>
    <w:rsid w:val="00522D59"/>
    <w:rsid w:val="00526A63"/>
    <w:rsid w:val="00526C5B"/>
    <w:rsid w:val="00527758"/>
    <w:rsid w:val="00530870"/>
    <w:rsid w:val="005327EF"/>
    <w:rsid w:val="0053302B"/>
    <w:rsid w:val="00533487"/>
    <w:rsid w:val="00535B4A"/>
    <w:rsid w:val="005366E6"/>
    <w:rsid w:val="00537B52"/>
    <w:rsid w:val="0054433C"/>
    <w:rsid w:val="00544C5D"/>
    <w:rsid w:val="0054558D"/>
    <w:rsid w:val="00545709"/>
    <w:rsid w:val="00546BFD"/>
    <w:rsid w:val="005517A5"/>
    <w:rsid w:val="00551D71"/>
    <w:rsid w:val="005537D8"/>
    <w:rsid w:val="00553A6F"/>
    <w:rsid w:val="00554830"/>
    <w:rsid w:val="00555F0E"/>
    <w:rsid w:val="00561C61"/>
    <w:rsid w:val="00566846"/>
    <w:rsid w:val="00567EBC"/>
    <w:rsid w:val="00572720"/>
    <w:rsid w:val="0057336B"/>
    <w:rsid w:val="0057516D"/>
    <w:rsid w:val="00576D29"/>
    <w:rsid w:val="005776CA"/>
    <w:rsid w:val="00580263"/>
    <w:rsid w:val="0058054E"/>
    <w:rsid w:val="005831DC"/>
    <w:rsid w:val="0058613A"/>
    <w:rsid w:val="005914B0"/>
    <w:rsid w:val="00591C00"/>
    <w:rsid w:val="005941DD"/>
    <w:rsid w:val="005A05C7"/>
    <w:rsid w:val="005A235D"/>
    <w:rsid w:val="005B3F32"/>
    <w:rsid w:val="005B5D7D"/>
    <w:rsid w:val="005C083C"/>
    <w:rsid w:val="005C0E9C"/>
    <w:rsid w:val="005C26C5"/>
    <w:rsid w:val="005C338F"/>
    <w:rsid w:val="005C52D0"/>
    <w:rsid w:val="005C5883"/>
    <w:rsid w:val="005C597B"/>
    <w:rsid w:val="005C78A1"/>
    <w:rsid w:val="005D08AC"/>
    <w:rsid w:val="005D56E6"/>
    <w:rsid w:val="005D6FC1"/>
    <w:rsid w:val="005E5282"/>
    <w:rsid w:val="005E694E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A1A"/>
    <w:rsid w:val="00635CC6"/>
    <w:rsid w:val="00637D1C"/>
    <w:rsid w:val="00640248"/>
    <w:rsid w:val="0064251B"/>
    <w:rsid w:val="006501B1"/>
    <w:rsid w:val="00650876"/>
    <w:rsid w:val="006559E2"/>
    <w:rsid w:val="006559FE"/>
    <w:rsid w:val="00657B01"/>
    <w:rsid w:val="00660BB1"/>
    <w:rsid w:val="00662FFB"/>
    <w:rsid w:val="00667025"/>
    <w:rsid w:val="00671BB6"/>
    <w:rsid w:val="006802C0"/>
    <w:rsid w:val="00680650"/>
    <w:rsid w:val="00683F96"/>
    <w:rsid w:val="006877F8"/>
    <w:rsid w:val="006915D2"/>
    <w:rsid w:val="0069188D"/>
    <w:rsid w:val="006974D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2AE9"/>
    <w:rsid w:val="006D443F"/>
    <w:rsid w:val="006D5303"/>
    <w:rsid w:val="006D5E61"/>
    <w:rsid w:val="006D7279"/>
    <w:rsid w:val="006E1433"/>
    <w:rsid w:val="006E17BC"/>
    <w:rsid w:val="006E240C"/>
    <w:rsid w:val="006E27DC"/>
    <w:rsid w:val="006E5880"/>
    <w:rsid w:val="006F014F"/>
    <w:rsid w:val="006F479A"/>
    <w:rsid w:val="006F542D"/>
    <w:rsid w:val="00705822"/>
    <w:rsid w:val="00706834"/>
    <w:rsid w:val="00714764"/>
    <w:rsid w:val="00720F95"/>
    <w:rsid w:val="00723E6C"/>
    <w:rsid w:val="0072428C"/>
    <w:rsid w:val="007245EB"/>
    <w:rsid w:val="007320C7"/>
    <w:rsid w:val="0073636F"/>
    <w:rsid w:val="007408D8"/>
    <w:rsid w:val="00741A97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3BB5"/>
    <w:rsid w:val="007949BB"/>
    <w:rsid w:val="007A2D3A"/>
    <w:rsid w:val="007B2F9B"/>
    <w:rsid w:val="007C365B"/>
    <w:rsid w:val="007C4909"/>
    <w:rsid w:val="007C4C52"/>
    <w:rsid w:val="007C753C"/>
    <w:rsid w:val="007D0B7C"/>
    <w:rsid w:val="007D18B0"/>
    <w:rsid w:val="007D2AD0"/>
    <w:rsid w:val="007D4EDB"/>
    <w:rsid w:val="007D5AEC"/>
    <w:rsid w:val="007D7461"/>
    <w:rsid w:val="007E3185"/>
    <w:rsid w:val="007E6EA9"/>
    <w:rsid w:val="007E706F"/>
    <w:rsid w:val="007E7106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170AB"/>
    <w:rsid w:val="00822EFD"/>
    <w:rsid w:val="00832C62"/>
    <w:rsid w:val="00835948"/>
    <w:rsid w:val="008365BB"/>
    <w:rsid w:val="008415CB"/>
    <w:rsid w:val="008453B4"/>
    <w:rsid w:val="0085309B"/>
    <w:rsid w:val="008543F8"/>
    <w:rsid w:val="00870385"/>
    <w:rsid w:val="008706E2"/>
    <w:rsid w:val="00871A09"/>
    <w:rsid w:val="00875D96"/>
    <w:rsid w:val="00877524"/>
    <w:rsid w:val="00887D68"/>
    <w:rsid w:val="008942EC"/>
    <w:rsid w:val="00894540"/>
    <w:rsid w:val="00897AD9"/>
    <w:rsid w:val="008A0B7E"/>
    <w:rsid w:val="008A111D"/>
    <w:rsid w:val="008A17C3"/>
    <w:rsid w:val="008A48BB"/>
    <w:rsid w:val="008A52D1"/>
    <w:rsid w:val="008B2FFD"/>
    <w:rsid w:val="008B4F46"/>
    <w:rsid w:val="008B57AA"/>
    <w:rsid w:val="008C1170"/>
    <w:rsid w:val="008C2FF4"/>
    <w:rsid w:val="008D03CA"/>
    <w:rsid w:val="008D15A0"/>
    <w:rsid w:val="008D57D9"/>
    <w:rsid w:val="008D7328"/>
    <w:rsid w:val="008E1E01"/>
    <w:rsid w:val="008E2F2B"/>
    <w:rsid w:val="008E790C"/>
    <w:rsid w:val="008F070E"/>
    <w:rsid w:val="008F0DE5"/>
    <w:rsid w:val="008F2894"/>
    <w:rsid w:val="008F4735"/>
    <w:rsid w:val="008F4C40"/>
    <w:rsid w:val="008F7BC7"/>
    <w:rsid w:val="00900557"/>
    <w:rsid w:val="00902424"/>
    <w:rsid w:val="00903D5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35F7"/>
    <w:rsid w:val="00944DFD"/>
    <w:rsid w:val="00945E3A"/>
    <w:rsid w:val="00946250"/>
    <w:rsid w:val="00951781"/>
    <w:rsid w:val="00953F3A"/>
    <w:rsid w:val="00960B99"/>
    <w:rsid w:val="009670C6"/>
    <w:rsid w:val="00973640"/>
    <w:rsid w:val="00974E28"/>
    <w:rsid w:val="009805D8"/>
    <w:rsid w:val="0098487B"/>
    <w:rsid w:val="00985D96"/>
    <w:rsid w:val="00992E88"/>
    <w:rsid w:val="009A07A3"/>
    <w:rsid w:val="009A0997"/>
    <w:rsid w:val="009A2F7B"/>
    <w:rsid w:val="009A39A8"/>
    <w:rsid w:val="009A44A6"/>
    <w:rsid w:val="009A464F"/>
    <w:rsid w:val="009A4B34"/>
    <w:rsid w:val="009A7500"/>
    <w:rsid w:val="009A7AFD"/>
    <w:rsid w:val="009B238D"/>
    <w:rsid w:val="009B57D3"/>
    <w:rsid w:val="009C03E9"/>
    <w:rsid w:val="009C2FFB"/>
    <w:rsid w:val="009C3725"/>
    <w:rsid w:val="009C3DB5"/>
    <w:rsid w:val="009D54D8"/>
    <w:rsid w:val="009D56EB"/>
    <w:rsid w:val="009E365F"/>
    <w:rsid w:val="009E3A97"/>
    <w:rsid w:val="009E4807"/>
    <w:rsid w:val="009E5C94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3C8"/>
    <w:rsid w:val="00A3672D"/>
    <w:rsid w:val="00A4210D"/>
    <w:rsid w:val="00A42399"/>
    <w:rsid w:val="00A42BDE"/>
    <w:rsid w:val="00A43A4F"/>
    <w:rsid w:val="00A43CBF"/>
    <w:rsid w:val="00A447AD"/>
    <w:rsid w:val="00A45003"/>
    <w:rsid w:val="00A46220"/>
    <w:rsid w:val="00A5110F"/>
    <w:rsid w:val="00A57B18"/>
    <w:rsid w:val="00A64DCD"/>
    <w:rsid w:val="00A654C3"/>
    <w:rsid w:val="00A71AD3"/>
    <w:rsid w:val="00A72283"/>
    <w:rsid w:val="00A73CB1"/>
    <w:rsid w:val="00A760E8"/>
    <w:rsid w:val="00A80B78"/>
    <w:rsid w:val="00A82062"/>
    <w:rsid w:val="00A839A7"/>
    <w:rsid w:val="00A86A97"/>
    <w:rsid w:val="00A876C6"/>
    <w:rsid w:val="00A87E96"/>
    <w:rsid w:val="00A91090"/>
    <w:rsid w:val="00A919E4"/>
    <w:rsid w:val="00A938D7"/>
    <w:rsid w:val="00A942F8"/>
    <w:rsid w:val="00A96953"/>
    <w:rsid w:val="00AA0318"/>
    <w:rsid w:val="00AA25AC"/>
    <w:rsid w:val="00AA3052"/>
    <w:rsid w:val="00AA4C31"/>
    <w:rsid w:val="00AA65E3"/>
    <w:rsid w:val="00AA6E61"/>
    <w:rsid w:val="00AB3CA3"/>
    <w:rsid w:val="00AB4A0A"/>
    <w:rsid w:val="00AB4CFB"/>
    <w:rsid w:val="00AB5431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70E"/>
    <w:rsid w:val="00B51CEA"/>
    <w:rsid w:val="00B56E4B"/>
    <w:rsid w:val="00B614C2"/>
    <w:rsid w:val="00B6652B"/>
    <w:rsid w:val="00B66763"/>
    <w:rsid w:val="00B712C9"/>
    <w:rsid w:val="00B7142D"/>
    <w:rsid w:val="00B7203F"/>
    <w:rsid w:val="00B86934"/>
    <w:rsid w:val="00B874D6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BF7C1A"/>
    <w:rsid w:val="00C0232F"/>
    <w:rsid w:val="00C057C2"/>
    <w:rsid w:val="00C063BD"/>
    <w:rsid w:val="00C0741D"/>
    <w:rsid w:val="00C1393F"/>
    <w:rsid w:val="00C21EFC"/>
    <w:rsid w:val="00C24ED3"/>
    <w:rsid w:val="00C3247D"/>
    <w:rsid w:val="00C32E3D"/>
    <w:rsid w:val="00C33918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B93"/>
    <w:rsid w:val="00C62A70"/>
    <w:rsid w:val="00C63D12"/>
    <w:rsid w:val="00C65D0F"/>
    <w:rsid w:val="00C71829"/>
    <w:rsid w:val="00C71E1D"/>
    <w:rsid w:val="00C722FC"/>
    <w:rsid w:val="00C74B42"/>
    <w:rsid w:val="00C74E34"/>
    <w:rsid w:val="00C81F35"/>
    <w:rsid w:val="00C82D28"/>
    <w:rsid w:val="00C861FF"/>
    <w:rsid w:val="00C86B48"/>
    <w:rsid w:val="00C8702F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E48"/>
    <w:rsid w:val="00CD3467"/>
    <w:rsid w:val="00CD3A0D"/>
    <w:rsid w:val="00CE5D6C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480"/>
    <w:rsid w:val="00D2374B"/>
    <w:rsid w:val="00D23926"/>
    <w:rsid w:val="00D23E5D"/>
    <w:rsid w:val="00D2488A"/>
    <w:rsid w:val="00D25A6C"/>
    <w:rsid w:val="00D25FA1"/>
    <w:rsid w:val="00D322B0"/>
    <w:rsid w:val="00D32C00"/>
    <w:rsid w:val="00D33B93"/>
    <w:rsid w:val="00D34F57"/>
    <w:rsid w:val="00D3758B"/>
    <w:rsid w:val="00D45CFB"/>
    <w:rsid w:val="00D51146"/>
    <w:rsid w:val="00D61F41"/>
    <w:rsid w:val="00D64458"/>
    <w:rsid w:val="00D64D0C"/>
    <w:rsid w:val="00D65A2A"/>
    <w:rsid w:val="00D67E84"/>
    <w:rsid w:val="00D70136"/>
    <w:rsid w:val="00D70D7A"/>
    <w:rsid w:val="00D71401"/>
    <w:rsid w:val="00D7797B"/>
    <w:rsid w:val="00D85E7A"/>
    <w:rsid w:val="00D8658E"/>
    <w:rsid w:val="00D872E7"/>
    <w:rsid w:val="00D91E20"/>
    <w:rsid w:val="00D92BDE"/>
    <w:rsid w:val="00D92C71"/>
    <w:rsid w:val="00DA1A10"/>
    <w:rsid w:val="00DA232C"/>
    <w:rsid w:val="00DA4CB7"/>
    <w:rsid w:val="00DA62F1"/>
    <w:rsid w:val="00DB2896"/>
    <w:rsid w:val="00DB3B88"/>
    <w:rsid w:val="00DB58C2"/>
    <w:rsid w:val="00DC13B8"/>
    <w:rsid w:val="00DC1CC9"/>
    <w:rsid w:val="00DC3AD5"/>
    <w:rsid w:val="00DC3FB1"/>
    <w:rsid w:val="00DC720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E1B"/>
    <w:rsid w:val="00DF0FD7"/>
    <w:rsid w:val="00DF23CC"/>
    <w:rsid w:val="00DF5CFD"/>
    <w:rsid w:val="00E0013B"/>
    <w:rsid w:val="00E0043D"/>
    <w:rsid w:val="00E0151B"/>
    <w:rsid w:val="00E016B0"/>
    <w:rsid w:val="00E02093"/>
    <w:rsid w:val="00E0377C"/>
    <w:rsid w:val="00E052FE"/>
    <w:rsid w:val="00E05A1D"/>
    <w:rsid w:val="00E06BA8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1E93"/>
    <w:rsid w:val="00E52623"/>
    <w:rsid w:val="00E53960"/>
    <w:rsid w:val="00E551B3"/>
    <w:rsid w:val="00E553D3"/>
    <w:rsid w:val="00E571C7"/>
    <w:rsid w:val="00E60BE2"/>
    <w:rsid w:val="00E61D6E"/>
    <w:rsid w:val="00E66602"/>
    <w:rsid w:val="00E677EF"/>
    <w:rsid w:val="00E71E2A"/>
    <w:rsid w:val="00E8020A"/>
    <w:rsid w:val="00E84950"/>
    <w:rsid w:val="00E8713F"/>
    <w:rsid w:val="00E92120"/>
    <w:rsid w:val="00E93065"/>
    <w:rsid w:val="00E93DC1"/>
    <w:rsid w:val="00E96193"/>
    <w:rsid w:val="00EA0872"/>
    <w:rsid w:val="00EA7159"/>
    <w:rsid w:val="00EB0DD8"/>
    <w:rsid w:val="00EB1CC9"/>
    <w:rsid w:val="00EB26E6"/>
    <w:rsid w:val="00EB45DF"/>
    <w:rsid w:val="00EB65C2"/>
    <w:rsid w:val="00EB6B84"/>
    <w:rsid w:val="00EC0FF9"/>
    <w:rsid w:val="00EC3073"/>
    <w:rsid w:val="00EC4E1B"/>
    <w:rsid w:val="00EC6E93"/>
    <w:rsid w:val="00EC7D87"/>
    <w:rsid w:val="00EC7FBD"/>
    <w:rsid w:val="00ED19A1"/>
    <w:rsid w:val="00ED6F8A"/>
    <w:rsid w:val="00ED7E81"/>
    <w:rsid w:val="00EE02A5"/>
    <w:rsid w:val="00EE184B"/>
    <w:rsid w:val="00EE30EF"/>
    <w:rsid w:val="00EE64F7"/>
    <w:rsid w:val="00EF32F0"/>
    <w:rsid w:val="00F0174B"/>
    <w:rsid w:val="00F07FD5"/>
    <w:rsid w:val="00F11EC5"/>
    <w:rsid w:val="00F14831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354D"/>
    <w:rsid w:val="00F64313"/>
    <w:rsid w:val="00F64372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3C61"/>
    <w:rsid w:val="00FB0259"/>
    <w:rsid w:val="00FB0F65"/>
    <w:rsid w:val="00FB12C5"/>
    <w:rsid w:val="00FB4B39"/>
    <w:rsid w:val="00FB6AAD"/>
    <w:rsid w:val="00FC11F6"/>
    <w:rsid w:val="00FC20E6"/>
    <w:rsid w:val="00FC2256"/>
    <w:rsid w:val="00FC6C12"/>
    <w:rsid w:val="00FD5AA5"/>
    <w:rsid w:val="00FD5EE9"/>
    <w:rsid w:val="00FD69CD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D261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EC0FF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20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8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E337-8285-459B-9DE6-7232550F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Dorota Strzelczyk</cp:lastModifiedBy>
  <cp:revision>76</cp:revision>
  <cp:lastPrinted>2021-01-22T11:33:00Z</cp:lastPrinted>
  <dcterms:created xsi:type="dcterms:W3CDTF">2021-03-25T12:33:00Z</dcterms:created>
  <dcterms:modified xsi:type="dcterms:W3CDTF">2026-01-16T09:09:00Z</dcterms:modified>
</cp:coreProperties>
</file>